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C90CB8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2023</w:t>
      </w:r>
      <w:r w:rsidR="0077113D" w:rsidRPr="00363F3E">
        <w:rPr>
          <w:rFonts w:ascii="Times New Roman" w:hAnsi="Times New Roman"/>
          <w:sz w:val="22"/>
          <w:szCs w:val="22"/>
          <w:u w:val="single"/>
        </w:rPr>
        <w:t>/ 20</w:t>
      </w:r>
      <w:r>
        <w:rPr>
          <w:rFonts w:ascii="Times New Roman" w:hAnsi="Times New Roman"/>
          <w:sz w:val="22"/>
          <w:szCs w:val="22"/>
          <w:u w:val="single"/>
        </w:rPr>
        <w:t>24</w:t>
      </w:r>
      <w:r w:rsidR="0077113D"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930048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7C22D9" w:rsidRDefault="007C22D9" w:rsidP="007C22D9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>
              <w:rPr>
                <w:b/>
                <w:bCs/>
                <w:sz w:val="18"/>
                <w:szCs w:val="18"/>
              </w:rPr>
              <w:t xml:space="preserve"> (5 семестр) </w:t>
            </w:r>
            <w:r w:rsidR="00FB41CC"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C61D68" w:rsidRDefault="00C61D68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C61D68">
              <w:rPr>
                <w:sz w:val="18"/>
                <w:szCs w:val="18"/>
              </w:rPr>
              <w:t>для направлений подготовки/ специальностей</w:t>
            </w:r>
          </w:p>
          <w:p w:rsidR="0057514D" w:rsidRPr="00363F3E" w:rsidRDefault="00930048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930048">
              <w:rPr>
                <w:sz w:val="18"/>
                <w:szCs w:val="18"/>
              </w:rPr>
              <w:t>13.03.01 Теплоэнергетика и теплотехника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363F3E">
              <w:rPr>
                <w:sz w:val="18"/>
                <w:szCs w:val="18"/>
              </w:rPr>
              <w:t>Практ</w:t>
            </w:r>
            <w:proofErr w:type="spellEnd"/>
            <w:r w:rsidRPr="00363F3E">
              <w:rPr>
                <w:sz w:val="18"/>
                <w:szCs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C90CB8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C90CB8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B611AD" w:rsidRDefault="00C90CB8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B611AD" w:rsidRDefault="00B611A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</w:t>
            </w:r>
            <w:proofErr w:type="spellStart"/>
            <w:r w:rsidRPr="00363F3E">
              <w:rPr>
                <w:sz w:val="18"/>
                <w:szCs w:val="18"/>
              </w:rPr>
              <w:t>Удовл</w:t>
            </w:r>
            <w:proofErr w:type="spellEnd"/>
            <w:r w:rsidRPr="00363F3E">
              <w:rPr>
                <w:sz w:val="18"/>
                <w:szCs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C11C8B" w:rsidRDefault="00C11C8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811F85">
              <w:rPr>
                <w:sz w:val="18"/>
                <w:szCs w:val="18"/>
              </w:rPr>
              <w:t>з.е</w:t>
            </w:r>
            <w:proofErr w:type="spellEnd"/>
            <w:r w:rsidRPr="00811F85">
              <w:rPr>
                <w:sz w:val="18"/>
                <w:szCs w:val="18"/>
              </w:rPr>
              <w:t>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363F3E"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 xml:space="preserve">Результаты </w:t>
      </w:r>
      <w:proofErr w:type="gramStart"/>
      <w:r w:rsidRPr="00375EE2">
        <w:rPr>
          <w:b/>
          <w:sz w:val="20"/>
          <w:szCs w:val="20"/>
        </w:rPr>
        <w:t>обучения по дисциплине</w:t>
      </w:r>
      <w:proofErr w:type="gramEnd"/>
      <w:r w:rsidRPr="00375EE2">
        <w:rPr>
          <w:b/>
          <w:sz w:val="20"/>
          <w:szCs w:val="20"/>
        </w:rPr>
        <w:t>: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3892"/>
      </w:tblGrid>
      <w:tr w:rsidR="00255FCC" w:rsidRPr="00363F3E" w:rsidTr="00B611AD">
        <w:tc>
          <w:tcPr>
            <w:tcW w:w="851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proofErr w:type="gramStart"/>
            <w:r w:rsidRPr="00363F3E">
              <w:rPr>
                <w:sz w:val="18"/>
                <w:szCs w:val="18"/>
                <w:lang w:val="en-US"/>
              </w:rPr>
              <w:t>1</w:t>
            </w:r>
            <w:proofErr w:type="gramEnd"/>
          </w:p>
        </w:tc>
        <w:tc>
          <w:tcPr>
            <w:tcW w:w="13892" w:type="dxa"/>
          </w:tcPr>
          <w:p w:rsidR="00255FCC" w:rsidRPr="00363F3E" w:rsidRDefault="005D60C4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</w:t>
            </w:r>
            <w:proofErr w:type="gram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о(</w:t>
            </w:r>
            <w:proofErr w:type="gramEnd"/>
            <w:r w:rsidRPr="00E36955">
              <w:rPr>
                <w:rFonts w:eastAsia="MS Mincho"/>
                <w:sz w:val="20"/>
                <w:szCs w:val="20"/>
                <w:lang w:eastAsia="ja-JP"/>
              </w:rPr>
              <w:t>-</w:t>
            </w:r>
            <w:proofErr w:type="spell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ых</w:t>
            </w:r>
            <w:proofErr w:type="spellEnd"/>
            <w:r w:rsidRPr="00E36955">
              <w:rPr>
                <w:rFonts w:eastAsia="MS Mincho"/>
                <w:sz w:val="20"/>
                <w:szCs w:val="20"/>
                <w:lang w:eastAsia="ja-JP"/>
              </w:rPr>
              <w:t>) языка(-</w:t>
            </w:r>
            <w:proofErr w:type="spellStart"/>
            <w:r w:rsidRPr="00E36955">
              <w:rPr>
                <w:rFonts w:eastAsia="MS Mincho"/>
                <w:sz w:val="20"/>
                <w:szCs w:val="20"/>
                <w:lang w:eastAsia="ja-JP"/>
              </w:rPr>
              <w:t>ов</w:t>
            </w:r>
            <w:proofErr w:type="spellEnd"/>
            <w:r w:rsidRPr="00E36955">
              <w:rPr>
                <w:rFonts w:eastAsia="MS Mincho"/>
                <w:sz w:val="20"/>
                <w:szCs w:val="20"/>
                <w:lang w:eastAsia="ja-JP"/>
              </w:rPr>
              <w:t>)</w:t>
            </w:r>
          </w:p>
        </w:tc>
      </w:tr>
      <w:tr w:rsidR="00255FCC" w:rsidRPr="00363F3E" w:rsidTr="00B611AD">
        <w:tc>
          <w:tcPr>
            <w:tcW w:w="851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proofErr w:type="gramStart"/>
            <w:r w:rsidRPr="00363F3E">
              <w:rPr>
                <w:sz w:val="18"/>
                <w:szCs w:val="18"/>
                <w:lang w:val="en-US"/>
              </w:rPr>
              <w:t>2</w:t>
            </w:r>
            <w:proofErr w:type="gramEnd"/>
          </w:p>
        </w:tc>
        <w:tc>
          <w:tcPr>
            <w:tcW w:w="13892" w:type="dxa"/>
          </w:tcPr>
          <w:p w:rsidR="00255FCC" w:rsidRPr="00363F3E" w:rsidRDefault="0093668D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E36955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</w:t>
            </w:r>
            <w:proofErr w:type="gramStart"/>
            <w:r w:rsidRPr="00E36955">
              <w:rPr>
                <w:rFonts w:eastAsia="Calibri"/>
                <w:sz w:val="20"/>
                <w:szCs w:val="20"/>
              </w:rPr>
              <w:t>м(</w:t>
            </w:r>
            <w:proofErr w:type="gramEnd"/>
            <w:r w:rsidRPr="00E36955"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E36955">
              <w:rPr>
                <w:rFonts w:eastAsia="Calibri"/>
                <w:sz w:val="20"/>
                <w:szCs w:val="20"/>
              </w:rPr>
              <w:t>ых</w:t>
            </w:r>
            <w:proofErr w:type="spellEnd"/>
            <w:r w:rsidRPr="00E36955">
              <w:rPr>
                <w:rFonts w:eastAsia="Calibri"/>
                <w:sz w:val="20"/>
                <w:szCs w:val="20"/>
              </w:rPr>
              <w:t>) языке(-ах)</w:t>
            </w:r>
          </w:p>
        </w:tc>
      </w:tr>
      <w:tr w:rsidR="00255FCC" w:rsidRPr="00363F3E" w:rsidTr="00B611AD">
        <w:tc>
          <w:tcPr>
            <w:tcW w:w="851" w:type="dxa"/>
          </w:tcPr>
          <w:p w:rsidR="00255FCC" w:rsidRPr="00363F3E" w:rsidRDefault="00255FCC" w:rsidP="00363F3E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255FCC" w:rsidRPr="00363F3E" w:rsidRDefault="0093668D" w:rsidP="00363F3E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Владеть иноязычной устной речью на уровне, необходимом и достаточном для решения социально-коммуникативных задач в наиболее типичных ситуациях</w:t>
            </w:r>
            <w:r w:rsidRPr="00363F3E">
              <w:rPr>
                <w:spacing w:val="-4"/>
                <w:sz w:val="18"/>
                <w:szCs w:val="18"/>
              </w:rPr>
              <w:t xml:space="preserve"> учебно-профессиональной сферы общения</w:t>
            </w:r>
            <w:r w:rsidRPr="00363F3E">
              <w:rPr>
                <w:sz w:val="18"/>
                <w:szCs w:val="18"/>
              </w:rPr>
              <w:t xml:space="preserve"> стран изучаемого языка</w:t>
            </w:r>
          </w:p>
        </w:tc>
      </w:tr>
    </w:tbl>
    <w:tbl>
      <w:tblPr>
        <w:tblStyle w:val="aff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64FC9" w:rsidRPr="00363F3E" w:rsidTr="00F9765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дисциплин с формой контроля – зачет (дифференцированный зачет)</w:t>
            </w:r>
          </w:p>
        </w:tc>
      </w:tr>
      <w:tr w:rsidR="00791443" w:rsidRPr="00363F3E" w:rsidTr="00F9765E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F9765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</w:t>
            </w:r>
            <w:proofErr w:type="gramStart"/>
            <w:r w:rsidRPr="00363F3E">
              <w:rPr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37094F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37094F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</w:t>
            </w:r>
            <w:proofErr w:type="gramStart"/>
            <w:r w:rsidRPr="00363F3E">
              <w:rPr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</w:t>
            </w:r>
            <w:r w:rsidR="00930048">
              <w:rPr>
                <w:sz w:val="18"/>
                <w:szCs w:val="18"/>
              </w:rPr>
              <w:t>аннотация</w:t>
            </w:r>
            <w:r>
              <w:rPr>
                <w:sz w:val="18"/>
                <w:szCs w:val="18"/>
              </w:rPr>
              <w:t>, эссе,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5F657E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5F657E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</w:t>
            </w:r>
            <w:proofErr w:type="gramStart"/>
            <w:r>
              <w:rPr>
                <w:sz w:val="18"/>
                <w:szCs w:val="18"/>
              </w:rPr>
              <w:t>выполняемые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онлайн</w:t>
            </w:r>
            <w:proofErr w:type="spellEnd"/>
            <w:r>
              <w:rPr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>
              <w:rPr>
                <w:sz w:val="18"/>
                <w:szCs w:val="18"/>
                <w:lang w:val="en-US"/>
              </w:rPr>
              <w:t>Moodle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8B02FC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</w:t>
            </w:r>
            <w:proofErr w:type="gramStart"/>
            <w:r w:rsidRPr="00363F3E">
              <w:rPr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</w:t>
            </w:r>
            <w:proofErr w:type="gramStart"/>
            <w:r w:rsidR="00FB49EA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Результат </w:t>
            </w:r>
            <w:proofErr w:type="gramStart"/>
            <w:r w:rsidRPr="007E4443">
              <w:rPr>
                <w:rFonts w:eastAsia="Calibri"/>
                <w:b/>
                <w:sz w:val="18"/>
                <w:szCs w:val="18"/>
              </w:rPr>
              <w:t>обучения по дисциплине</w:t>
            </w:r>
            <w:proofErr w:type="gramEnd"/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7C22D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7C22D9" w:rsidRPr="007E4443" w:rsidRDefault="007C22D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7E4443" w:rsidRDefault="001A141D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1-12</w:t>
            </w:r>
          </w:p>
        </w:tc>
        <w:tc>
          <w:tcPr>
            <w:tcW w:w="334" w:type="pct"/>
            <w:shd w:val="clear" w:color="auto" w:fill="FFFFFF" w:themeFill="background1"/>
          </w:tcPr>
          <w:p w:rsidR="007C22D9" w:rsidRPr="007E4443" w:rsidRDefault="000010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Сентябрь 2023-январь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8E3FF7"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7C22D9" w:rsidRPr="007C22D9" w:rsidRDefault="007C22D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A8320A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</w:t>
            </w:r>
            <w:proofErr w:type="spellStart"/>
            <w:r w:rsidRPr="00A8320A">
              <w:rPr>
                <w:rFonts w:eastAsia="Calibri"/>
                <w:i/>
                <w:sz w:val="18"/>
                <w:szCs w:val="18"/>
              </w:rPr>
              <w:t>онлайн</w:t>
            </w:r>
            <w:proofErr w:type="spellEnd"/>
            <w:r w:rsidRPr="00A8320A">
              <w:rPr>
                <w:rFonts w:eastAsia="Calibri"/>
                <w:i/>
                <w:sz w:val="18"/>
                <w:szCs w:val="18"/>
              </w:rPr>
              <w:t xml:space="preserve"> в электронном курсе на платформе </w:t>
            </w:r>
            <w:proofErr w:type="spellStart"/>
            <w:r w:rsidRPr="00A8320A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7C22D9" w:rsidRPr="00442816" w:rsidRDefault="00442816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proofErr w:type="spellStart"/>
            <w:r w:rsidR="006058D5">
              <w:rPr>
                <w:rFonts w:eastAsia="Calibri"/>
                <w:sz w:val="18"/>
                <w:szCs w:val="18"/>
                <w:lang w:val="en-US"/>
              </w:rPr>
              <w:t>6</w:t>
            </w:r>
            <w:proofErr w:type="spellEnd"/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E3FF7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7C22D9" w:rsidRPr="007E4443" w:rsidRDefault="007C22D9" w:rsidP="00A97541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1-2</w:t>
            </w:r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1-2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A9754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</w:rPr>
              <w:t>1</w:t>
            </w:r>
            <w:proofErr w:type="gramEnd"/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7C22D9" w:rsidRPr="007E4443" w:rsidRDefault="007C22D9" w:rsidP="00BE0115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1A141D">
              <w:rPr>
                <w:rFonts w:eastAsia="Calibri"/>
                <w:sz w:val="18"/>
                <w:szCs w:val="18"/>
              </w:rPr>
              <w:t xml:space="preserve">3 </w:t>
            </w:r>
            <w:r>
              <w:rPr>
                <w:rFonts w:eastAsia="Calibri"/>
                <w:sz w:val="18"/>
                <w:szCs w:val="18"/>
              </w:rPr>
              <w:t>-14</w:t>
            </w:r>
          </w:p>
        </w:tc>
        <w:tc>
          <w:tcPr>
            <w:tcW w:w="334" w:type="pct"/>
            <w:vMerge w:val="restart"/>
          </w:tcPr>
          <w:p w:rsidR="007C22D9" w:rsidRPr="000F4627" w:rsidRDefault="007C22D9" w:rsidP="007C22D9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</w:t>
            </w:r>
            <w:r w:rsidRPr="007C22D9">
              <w:rPr>
                <w:rFonts w:eastAsia="Calibri"/>
                <w:sz w:val="18"/>
                <w:szCs w:val="18"/>
              </w:rPr>
              <w:t xml:space="preserve">Январь </w:t>
            </w:r>
            <w:r>
              <w:rPr>
                <w:rFonts w:eastAsia="Calibri"/>
                <w:sz w:val="18"/>
                <w:szCs w:val="18"/>
              </w:rPr>
              <w:t xml:space="preserve">     </w:t>
            </w:r>
            <w:r w:rsidR="0000100F">
              <w:rPr>
                <w:rFonts w:eastAsia="Calibri"/>
                <w:sz w:val="18"/>
                <w:szCs w:val="18"/>
              </w:rPr>
              <w:t xml:space="preserve">    2024</w:t>
            </w:r>
          </w:p>
          <w:p w:rsidR="007C22D9" w:rsidRPr="000F4627" w:rsidRDefault="007C22D9" w:rsidP="00F9765E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816FBC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816FBC">
              <w:rPr>
                <w:rFonts w:eastAsia="Calibri"/>
                <w:sz w:val="18"/>
                <w:szCs w:val="18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816FBC">
              <w:rPr>
                <w:rFonts w:eastAsia="Calibri"/>
                <w:sz w:val="18"/>
                <w:szCs w:val="18"/>
              </w:rPr>
              <w:t xml:space="preserve"> 1.</w:t>
            </w:r>
          </w:p>
          <w:p w:rsidR="007C22D9" w:rsidRPr="00C82D42" w:rsidRDefault="007C22D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816FBC">
              <w:rPr>
                <w:rFonts w:eastAsia="Calibri"/>
                <w:i/>
                <w:sz w:val="18"/>
                <w:szCs w:val="18"/>
              </w:rPr>
              <w:t>:</w:t>
            </w:r>
            <w:r w:rsidRPr="00816FBC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What</w:t>
            </w:r>
            <w:r w:rsidRPr="00816FBC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is</w:t>
            </w:r>
            <w:r w:rsidRPr="00816FBC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energy</w:t>
            </w:r>
            <w:r w:rsidRPr="00816FBC">
              <w:rPr>
                <w:i/>
                <w:color w:val="000000"/>
                <w:sz w:val="18"/>
                <w:szCs w:val="18"/>
              </w:rPr>
              <w:t xml:space="preserve">?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Types of energy. Renewable energy.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C22D9" w:rsidRPr="007C22D9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2A640E" w:rsidRDefault="002A640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</w:rPr>
              <w:t>1</w:t>
            </w:r>
            <w:proofErr w:type="gramEnd"/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E4672E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 2.</w:t>
            </w:r>
            <w:r>
              <w:rPr>
                <w:b/>
                <w:lang w:val="en-US"/>
              </w:rPr>
              <w:t xml:space="preserve"> </w:t>
            </w:r>
            <w:r w:rsidRPr="009A0DE6">
              <w:rPr>
                <w:b/>
                <w:sz w:val="18"/>
                <w:szCs w:val="18"/>
                <w:lang w:val="en-US"/>
              </w:rPr>
              <w:t>Heating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7C22D9" w:rsidRPr="00E4672E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C82D42" w:rsidRDefault="007C22D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2.</w:t>
            </w:r>
          </w:p>
          <w:p w:rsidR="007C22D9" w:rsidRPr="00C82D42" w:rsidRDefault="007C22D9" w:rsidP="007E4443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Heating. Heat distribution system.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7C22D9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2A640E" w:rsidRDefault="002A640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</w:rPr>
              <w:t>1</w:t>
            </w:r>
            <w:proofErr w:type="gramEnd"/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7C22D9" w:rsidRPr="00E4672E" w:rsidRDefault="007C22D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Bi</w:t>
            </w:r>
            <w:r>
              <w:rPr>
                <w:rFonts w:eastAsia="Calibri"/>
                <w:b/>
                <w:sz w:val="18"/>
                <w:szCs w:val="18"/>
                <w:lang w:val="en-US"/>
              </w:rPr>
              <w:t>oe</w:t>
            </w:r>
            <w:r>
              <w:rPr>
                <w:rFonts w:eastAsia="Calibri"/>
                <w:b/>
                <w:sz w:val="18"/>
                <w:szCs w:val="18"/>
              </w:rPr>
              <w:t>nergy</w:t>
            </w:r>
            <w:proofErr w:type="spellEnd"/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7C22D9" w:rsidRPr="00E4672E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C22D9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7C22D9" w:rsidRPr="00E4672E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816FBC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816FBC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816FBC">
              <w:rPr>
                <w:rFonts w:eastAsia="Calibri"/>
                <w:sz w:val="18"/>
                <w:szCs w:val="18"/>
              </w:rPr>
              <w:t xml:space="preserve"> 3.</w:t>
            </w:r>
          </w:p>
          <w:p w:rsidR="007C22D9" w:rsidRPr="00816FBC" w:rsidRDefault="007C22D9" w:rsidP="00C82D42">
            <w:pPr>
              <w:contextualSpacing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816FBC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i/>
                <w:color w:val="000000"/>
                <w:sz w:val="18"/>
                <w:szCs w:val="18"/>
                <w:lang w:val="en-US"/>
              </w:rPr>
              <w:t>Bioenergy</w:t>
            </w:r>
            <w:proofErr w:type="spellEnd"/>
            <w:r w:rsidRPr="00816FBC">
              <w:rPr>
                <w:i/>
                <w:color w:val="000000"/>
                <w:sz w:val="18"/>
                <w:szCs w:val="18"/>
              </w:rPr>
              <w:t xml:space="preserve">.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Thermal</w:t>
            </w:r>
            <w:r w:rsidRPr="00816FBC">
              <w:rPr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val="en-US"/>
              </w:rPr>
              <w:t>energy</w:t>
            </w:r>
            <w:r w:rsidRPr="00816FBC">
              <w:rPr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7C22D9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C22D9" w:rsidRPr="002A640E" w:rsidRDefault="002A640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ДОП</w:t>
            </w:r>
            <w:proofErr w:type="gramEnd"/>
            <w:r>
              <w:rPr>
                <w:sz w:val="18"/>
                <w:szCs w:val="18"/>
              </w:rPr>
              <w:t xml:space="preserve"> 1-3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</w:t>
            </w:r>
            <w:proofErr w:type="gramStart"/>
            <w:r>
              <w:rPr>
                <w:rFonts w:eastAsia="Calibri"/>
                <w:sz w:val="18"/>
                <w:szCs w:val="18"/>
              </w:rPr>
              <w:t>1</w:t>
            </w:r>
            <w:proofErr w:type="gramEnd"/>
          </w:p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42816" w:rsidRPr="007E4443" w:rsidTr="00F9765E">
        <w:trPr>
          <w:trHeight w:val="19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442816" w:rsidRPr="007E4443" w:rsidRDefault="00442816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442816" w:rsidRPr="00E4672E" w:rsidRDefault="00442816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42816" w:rsidRPr="007E4443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42816" w:rsidRDefault="00442816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2816" w:rsidRPr="006058D5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42816" w:rsidRPr="00442816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2816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42816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2816" w:rsidRDefault="00442816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442816" w:rsidRDefault="00442816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C22D9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C22D9" w:rsidRPr="006058D5" w:rsidRDefault="006058D5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C22D9" w:rsidRPr="009A0DE6" w:rsidRDefault="006058D5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66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C22D9" w:rsidRPr="007E4443" w:rsidRDefault="002A640E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A640E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7C22D9" w:rsidRPr="007E4443" w:rsidRDefault="007C22D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EF09F3" w:rsidRDefault="00246783" w:rsidP="00246783">
            <w:pPr>
              <w:jc w:val="both"/>
              <w:rPr>
                <w:sz w:val="17"/>
                <w:szCs w:val="17"/>
              </w:rPr>
            </w:pPr>
            <w:proofErr w:type="spellStart"/>
            <w:r w:rsidRPr="00246783">
              <w:rPr>
                <w:sz w:val="17"/>
                <w:szCs w:val="17"/>
              </w:rPr>
              <w:t>Professional</w:t>
            </w:r>
            <w:proofErr w:type="spellEnd"/>
            <w:r w:rsidRPr="00246783">
              <w:rPr>
                <w:sz w:val="17"/>
                <w:szCs w:val="17"/>
              </w:rPr>
              <w:t xml:space="preserve"> </w:t>
            </w:r>
            <w:proofErr w:type="spellStart"/>
            <w:r w:rsidRPr="00246783">
              <w:rPr>
                <w:sz w:val="17"/>
                <w:szCs w:val="17"/>
              </w:rPr>
              <w:t>English</w:t>
            </w:r>
            <w:proofErr w:type="spellEnd"/>
            <w:r w:rsidRPr="00246783">
              <w:rPr>
                <w:sz w:val="17"/>
                <w:szCs w:val="17"/>
              </w:rPr>
              <w:t xml:space="preserve"> </w:t>
            </w:r>
            <w:proofErr w:type="spellStart"/>
            <w:r w:rsidRPr="00246783">
              <w:rPr>
                <w:sz w:val="17"/>
                <w:szCs w:val="17"/>
              </w:rPr>
              <w:t>for</w:t>
            </w:r>
            <w:proofErr w:type="spellEnd"/>
            <w:r w:rsidRPr="00246783">
              <w:rPr>
                <w:sz w:val="17"/>
                <w:szCs w:val="17"/>
              </w:rPr>
              <w:t xml:space="preserve"> </w:t>
            </w:r>
            <w:proofErr w:type="spellStart"/>
            <w:r w:rsidRPr="00246783">
              <w:rPr>
                <w:sz w:val="17"/>
                <w:szCs w:val="17"/>
              </w:rPr>
              <w:t>Technical</w:t>
            </w:r>
            <w:proofErr w:type="spellEnd"/>
            <w:r w:rsidRPr="00246783">
              <w:rPr>
                <w:sz w:val="17"/>
                <w:szCs w:val="17"/>
              </w:rPr>
              <w:t xml:space="preserve"> </w:t>
            </w:r>
            <w:proofErr w:type="spellStart"/>
            <w:r w:rsidRPr="00246783">
              <w:rPr>
                <w:sz w:val="17"/>
                <w:szCs w:val="17"/>
              </w:rPr>
              <w:t>University</w:t>
            </w:r>
            <w:proofErr w:type="spellEnd"/>
            <w:r w:rsidRPr="00246783">
              <w:rPr>
                <w:sz w:val="17"/>
                <w:szCs w:val="17"/>
              </w:rPr>
              <w:t xml:space="preserve"> </w:t>
            </w:r>
            <w:proofErr w:type="spellStart"/>
            <w:r w:rsidRPr="00246783">
              <w:rPr>
                <w:sz w:val="17"/>
                <w:szCs w:val="17"/>
              </w:rPr>
              <w:t>Students</w:t>
            </w:r>
            <w:proofErr w:type="spellEnd"/>
            <w:r w:rsidRPr="00246783">
              <w:rPr>
                <w:sz w:val="17"/>
                <w:szCs w:val="17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 w:rsidRPr="00246783">
              <w:rPr>
                <w:sz w:val="17"/>
                <w:szCs w:val="17"/>
              </w:rPr>
              <w:t>Гутарева</w:t>
            </w:r>
            <w:proofErr w:type="spellEnd"/>
            <w:r w:rsidRPr="00246783">
              <w:rPr>
                <w:sz w:val="17"/>
                <w:szCs w:val="17"/>
              </w:rPr>
              <w:t>, М. В. Куимова. – Томск: Изд-в</w:t>
            </w:r>
            <w:proofErr w:type="gramStart"/>
            <w:r w:rsidRPr="00246783">
              <w:rPr>
                <w:sz w:val="17"/>
                <w:szCs w:val="17"/>
              </w:rPr>
              <w:t>о ООО</w:t>
            </w:r>
            <w:proofErr w:type="gramEnd"/>
            <w:r w:rsidRPr="00246783">
              <w:rPr>
                <w:sz w:val="17"/>
                <w:szCs w:val="17"/>
              </w:rPr>
              <w:t xml:space="preserve"> «</w:t>
            </w:r>
            <w:proofErr w:type="spellStart"/>
            <w:r w:rsidRPr="00246783">
              <w:rPr>
                <w:sz w:val="17"/>
                <w:szCs w:val="17"/>
              </w:rPr>
              <w:t>Рауш_мбХ</w:t>
            </w:r>
            <w:proofErr w:type="spellEnd"/>
            <w:r w:rsidRPr="00246783">
              <w:rPr>
                <w:sz w:val="17"/>
                <w:szCs w:val="17"/>
              </w:rPr>
              <w:t xml:space="preserve">», 2011. – </w:t>
            </w:r>
            <w:proofErr w:type="spellStart"/>
            <w:r w:rsidRPr="00246783">
              <w:rPr>
                <w:sz w:val="17"/>
                <w:szCs w:val="17"/>
              </w:rPr>
              <w:t>Part</w:t>
            </w:r>
            <w:proofErr w:type="spellEnd"/>
            <w:r w:rsidRPr="00246783">
              <w:rPr>
                <w:sz w:val="17"/>
                <w:szCs w:val="17"/>
              </w:rPr>
              <w:t xml:space="preserve"> I. – Текст: электронный // URL: http://www.lib.tpu.ru/fulltext2/m/2011/m42</w:t>
            </w:r>
            <w:r w:rsidR="00416BC8">
              <w:rPr>
                <w:sz w:val="17"/>
                <w:szCs w:val="17"/>
              </w:rPr>
              <w:t>.pdf (дата обращения: 12.0</w:t>
            </w:r>
            <w:r w:rsidR="00416BC8" w:rsidRPr="00416BC8">
              <w:rPr>
                <w:sz w:val="17"/>
                <w:szCs w:val="17"/>
              </w:rPr>
              <w:t>8</w:t>
            </w:r>
            <w:r w:rsidR="0099796A">
              <w:rPr>
                <w:sz w:val="17"/>
                <w:szCs w:val="17"/>
              </w:rPr>
              <w:t>.2021</w:t>
            </w:r>
            <w:r w:rsidRPr="00246783">
              <w:rPr>
                <w:sz w:val="17"/>
                <w:szCs w:val="17"/>
              </w:rPr>
              <w:t>). –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7394D" w:rsidRPr="00CB318A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A94044" w:rsidP="00A94044">
            <w:pPr>
              <w:contextualSpacing/>
              <w:jc w:val="both"/>
              <w:rPr>
                <w:sz w:val="17"/>
                <w:szCs w:val="17"/>
              </w:rPr>
            </w:pPr>
            <w:r w:rsidRPr="00A94044">
              <w:rPr>
                <w:bCs/>
                <w:sz w:val="17"/>
                <w:szCs w:val="17"/>
              </w:rPr>
              <w:t xml:space="preserve"> Электронный курс на платформе </w:t>
            </w:r>
            <w:proofErr w:type="spellStart"/>
            <w:r w:rsidRPr="00A94044">
              <w:rPr>
                <w:bCs/>
                <w:sz w:val="17"/>
                <w:szCs w:val="17"/>
              </w:rPr>
              <w:t>MOODLe</w:t>
            </w:r>
            <w:proofErr w:type="spellEnd"/>
            <w:r w:rsidRPr="00A94044">
              <w:rPr>
                <w:bCs/>
                <w:sz w:val="17"/>
                <w:szCs w:val="17"/>
              </w:rPr>
              <w:t xml:space="preserve"> «Профессиональный иностранный язык (английский)» Часть 1 (13.03.01) .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8A183D" w:rsidRDefault="008A183D" w:rsidP="008A183D">
            <w:pPr>
              <w:contextualSpacing/>
              <w:rPr>
                <w:sz w:val="17"/>
                <w:szCs w:val="17"/>
              </w:rPr>
            </w:pPr>
            <w:r w:rsidRPr="00444A57">
              <w:rPr>
                <w:sz w:val="17"/>
                <w:szCs w:val="17"/>
              </w:rPr>
              <w:t>https://eor.lms.tpu.ru/course/view.php?id=1300</w:t>
            </w:r>
          </w:p>
          <w:p w:rsidR="0037394D" w:rsidRDefault="008A183D" w:rsidP="008A183D">
            <w:pPr>
              <w:contextualSpacing/>
              <w:rPr>
                <w:sz w:val="17"/>
                <w:szCs w:val="17"/>
              </w:rPr>
            </w:pPr>
            <w:r w:rsidRPr="008A183D">
              <w:rPr>
                <w:sz w:val="17"/>
                <w:szCs w:val="17"/>
              </w:rPr>
              <w:t xml:space="preserve">  </w:t>
            </w:r>
          </w:p>
          <w:p w:rsidR="008A183D" w:rsidRPr="0097358F" w:rsidRDefault="008A183D" w:rsidP="008A183D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093E9A" w:rsidP="00093E9A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  <w:lang w:val="en-US"/>
              </w:rPr>
              <w:t>English language</w:t>
            </w:r>
            <w:r w:rsidR="008A183D" w:rsidRPr="008A183D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  <w:lang w:val="en-US"/>
              </w:rPr>
              <w:t xml:space="preserve">for technical university students: mass media. </w:t>
            </w:r>
            <w:proofErr w:type="spellStart"/>
            <w:r w:rsidRPr="00093E9A">
              <w:rPr>
                <w:sz w:val="17"/>
                <w:szCs w:val="17"/>
              </w:rPr>
              <w:t>Technologically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advanced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world</w:t>
            </w:r>
            <w:proofErr w:type="spellEnd"/>
            <w:r w:rsidRPr="00093E9A">
              <w:rPr>
                <w:sz w:val="17"/>
                <w:szCs w:val="17"/>
              </w:rPr>
              <w:t xml:space="preserve">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</w:t>
            </w:r>
            <w:proofErr w:type="gramStart"/>
            <w:r w:rsidRPr="00093E9A">
              <w:rPr>
                <w:sz w:val="17"/>
                <w:szCs w:val="17"/>
              </w:rPr>
              <w:t xml:space="preserve"> ;</w:t>
            </w:r>
            <w:proofErr w:type="gramEnd"/>
            <w:r w:rsidRPr="00093E9A">
              <w:rPr>
                <w:sz w:val="17"/>
                <w:szCs w:val="17"/>
              </w:rPr>
              <w:t xml:space="preserve"> сост. Ю. Ю. Ковалева, М. В. Куимова, Н. В. Сухорукова. – Томск: Изд-в</w:t>
            </w:r>
            <w:proofErr w:type="gramStart"/>
            <w:r w:rsidRPr="00093E9A">
              <w:rPr>
                <w:sz w:val="17"/>
                <w:szCs w:val="17"/>
              </w:rPr>
              <w:t>о ООО</w:t>
            </w:r>
            <w:proofErr w:type="gramEnd"/>
            <w:r w:rsidRPr="00093E9A">
              <w:rPr>
                <w:sz w:val="17"/>
                <w:szCs w:val="17"/>
              </w:rPr>
              <w:t xml:space="preserve"> "</w:t>
            </w:r>
            <w:proofErr w:type="spellStart"/>
            <w:r w:rsidRPr="00093E9A">
              <w:rPr>
                <w:sz w:val="17"/>
                <w:szCs w:val="17"/>
              </w:rPr>
              <w:t>Рауш_мбХ</w:t>
            </w:r>
            <w:proofErr w:type="spellEnd"/>
            <w:r w:rsidRPr="00093E9A">
              <w:rPr>
                <w:sz w:val="17"/>
                <w:szCs w:val="17"/>
              </w:rPr>
              <w:t xml:space="preserve">", 2010.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246783">
              <w:rPr>
                <w:sz w:val="17"/>
                <w:szCs w:val="17"/>
              </w:rPr>
              <w:t>http://www.lib.tpu.ru/fulltext2/m/2010/m89.pdf</w:t>
            </w:r>
            <w:r w:rsidRPr="00093E9A">
              <w:rPr>
                <w:rStyle w:val="ng-binding"/>
                <w:sz w:val="17"/>
                <w:szCs w:val="17"/>
              </w:rPr>
              <w:t xml:space="preserve"> </w:t>
            </w:r>
            <w:r w:rsidR="00416BC8">
              <w:rPr>
                <w:sz w:val="17"/>
                <w:szCs w:val="17"/>
              </w:rPr>
              <w:t>(дата обращения: 17.0</w:t>
            </w:r>
            <w:r w:rsidR="00416BC8" w:rsidRPr="00416BC8">
              <w:rPr>
                <w:sz w:val="17"/>
                <w:szCs w:val="17"/>
              </w:rPr>
              <w:t>8</w:t>
            </w:r>
            <w:r w:rsidR="00444A57">
              <w:rPr>
                <w:sz w:val="17"/>
                <w:szCs w:val="17"/>
              </w:rPr>
              <w:t>.20</w:t>
            </w:r>
            <w:r w:rsidR="0099796A">
              <w:rPr>
                <w:sz w:val="17"/>
                <w:szCs w:val="17"/>
              </w:rPr>
              <w:t>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A6165A" w:rsidP="00CB318A">
            <w:pPr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093E9A" w:rsidRDefault="00C73FE5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6" w:tgtFrame="_blank" w:history="1">
              <w:r w:rsidR="00093E9A" w:rsidRPr="00246783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093E9A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</w:t>
            </w:r>
            <w:proofErr w:type="spellStart"/>
            <w:r w:rsidR="00093E9A" w:rsidRPr="00093E9A">
              <w:rPr>
                <w:sz w:val="17"/>
                <w:szCs w:val="17"/>
              </w:rPr>
              <w:t>Grammar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and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translation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of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popular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science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and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scientific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English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texts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for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technical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university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 </w:t>
            </w:r>
            <w:proofErr w:type="spellStart"/>
            <w:r w:rsidR="00093E9A" w:rsidRPr="00093E9A">
              <w:rPr>
                <w:sz w:val="17"/>
                <w:szCs w:val="17"/>
              </w:rPr>
              <w:t>students</w:t>
            </w:r>
            <w:proofErr w:type="spellEnd"/>
            <w:r w:rsidR="00093E9A" w:rsidRPr="00093E9A">
              <w:rPr>
                <w:sz w:val="17"/>
                <w:szCs w:val="17"/>
              </w:rPr>
              <w:t xml:space="preserve">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093E9A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093E9A" w:rsidRPr="00093E9A">
              <w:rPr>
                <w:sz w:val="17"/>
                <w:szCs w:val="17"/>
                <w:lang w:val="en-US"/>
              </w:rPr>
              <w:t>URL</w:t>
            </w:r>
            <w:r w:rsidR="00093E9A" w:rsidRPr="00093E9A">
              <w:rPr>
                <w:sz w:val="17"/>
                <w:szCs w:val="17"/>
              </w:rPr>
              <w:t xml:space="preserve">: </w:t>
            </w:r>
            <w:r w:rsidR="00093E9A" w:rsidRPr="00246783">
              <w:rPr>
                <w:sz w:val="17"/>
                <w:szCs w:val="17"/>
              </w:rPr>
              <w:t>http://www.lib.tpu.ru/fulltext2/m/2011/m440.pdf</w:t>
            </w:r>
            <w:r w:rsidR="00093E9A" w:rsidRPr="00093E9A">
              <w:rPr>
                <w:sz w:val="17"/>
                <w:szCs w:val="17"/>
              </w:rPr>
              <w:t xml:space="preserve"> </w:t>
            </w:r>
            <w:r w:rsidR="00416BC8">
              <w:rPr>
                <w:rStyle w:val="ng-binding"/>
                <w:sz w:val="17"/>
                <w:szCs w:val="17"/>
              </w:rPr>
              <w:t>(дата обращения: 19.0</w:t>
            </w:r>
            <w:r w:rsidR="00416BC8" w:rsidRPr="00416BC8">
              <w:rPr>
                <w:rStyle w:val="ng-binding"/>
                <w:sz w:val="17"/>
                <w:szCs w:val="17"/>
              </w:rPr>
              <w:t>8</w:t>
            </w:r>
            <w:r w:rsidR="00444A57">
              <w:rPr>
                <w:rStyle w:val="ng-binding"/>
                <w:sz w:val="17"/>
                <w:szCs w:val="17"/>
              </w:rPr>
              <w:t>.20</w:t>
            </w:r>
            <w:r w:rsidR="0099796A">
              <w:rPr>
                <w:rStyle w:val="ng-binding"/>
                <w:sz w:val="17"/>
                <w:szCs w:val="17"/>
              </w:rPr>
              <w:t>21</w:t>
            </w:r>
            <w:r w:rsidR="00093E9A" w:rsidRPr="00093E9A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CB318A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</w:t>
            </w:r>
            <w:proofErr w:type="gramStart"/>
            <w:r w:rsidRPr="00CB318A">
              <w:rPr>
                <w:b/>
                <w:sz w:val="17"/>
                <w:szCs w:val="17"/>
              </w:rPr>
              <w:t>ДОП</w:t>
            </w:r>
            <w:proofErr w:type="gramEnd"/>
            <w:r w:rsidRPr="00CB318A">
              <w:rPr>
                <w:b/>
                <w:sz w:val="17"/>
                <w:szCs w:val="17"/>
              </w:rPr>
              <w:t>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093E9A" w:rsidP="0097358F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Английский язык. Пособие по говорению = </w:t>
            </w:r>
            <w:proofErr w:type="spellStart"/>
            <w:r w:rsidRPr="00093E9A">
              <w:rPr>
                <w:sz w:val="17"/>
                <w:szCs w:val="17"/>
              </w:rPr>
              <w:t>English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language</w:t>
            </w:r>
            <w:proofErr w:type="spellEnd"/>
            <w:r w:rsidRPr="00093E9A">
              <w:rPr>
                <w:sz w:val="17"/>
                <w:szCs w:val="17"/>
              </w:rPr>
              <w:t xml:space="preserve">. </w:t>
            </w:r>
            <w:proofErr w:type="spellStart"/>
            <w:r w:rsidRPr="00093E9A">
              <w:rPr>
                <w:sz w:val="17"/>
                <w:szCs w:val="17"/>
              </w:rPr>
              <w:t>Preparing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for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Speaking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Test</w:t>
            </w:r>
            <w:proofErr w:type="spellEnd"/>
            <w:r w:rsidRPr="00093E9A">
              <w:rPr>
                <w:sz w:val="17"/>
                <w:szCs w:val="17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246783">
              <w:rPr>
                <w:sz w:val="17"/>
                <w:szCs w:val="17"/>
              </w:rPr>
              <w:t>http://www.lib.tpu.ru/fulltext2/m/2013/m326.pdf</w:t>
            </w:r>
            <w:r w:rsidRPr="00093E9A">
              <w:rPr>
                <w:sz w:val="17"/>
                <w:szCs w:val="17"/>
              </w:rPr>
              <w:t xml:space="preserve"> (дата </w:t>
            </w:r>
            <w:r w:rsidR="00416BC8">
              <w:rPr>
                <w:rStyle w:val="af6"/>
                <w:color w:val="auto"/>
                <w:sz w:val="17"/>
                <w:szCs w:val="17"/>
                <w:u w:val="none"/>
              </w:rPr>
              <w:t>обращения: 19.0</w:t>
            </w:r>
            <w:r w:rsidR="00416BC8" w:rsidRPr="00416BC8">
              <w:rPr>
                <w:rStyle w:val="af6"/>
                <w:color w:val="auto"/>
                <w:sz w:val="17"/>
                <w:szCs w:val="17"/>
                <w:u w:val="none"/>
              </w:rPr>
              <w:t>8</w:t>
            </w:r>
            <w:r w:rsidR="0099796A">
              <w:rPr>
                <w:rStyle w:val="af6"/>
                <w:color w:val="auto"/>
                <w:sz w:val="17"/>
                <w:szCs w:val="17"/>
                <w:u w:val="none"/>
              </w:rPr>
              <w:t>.2021</w:t>
            </w:r>
            <w:r w:rsidR="00246783">
              <w:rPr>
                <w:rStyle w:val="af6"/>
                <w:color w:val="auto"/>
                <w:sz w:val="17"/>
                <w:szCs w:val="17"/>
                <w:u w:val="none"/>
              </w:rPr>
              <w:t>). - Р</w:t>
            </w:r>
            <w:r w:rsidR="00246783" w:rsidRPr="00246783">
              <w:rPr>
                <w:rStyle w:val="af6"/>
                <w:color w:val="auto"/>
                <w:sz w:val="17"/>
                <w:szCs w:val="17"/>
                <w:u w:val="none"/>
              </w:rPr>
              <w:t>ежим</w:t>
            </w:r>
            <w:r w:rsidR="00246783" w:rsidRPr="00246783">
              <w:rPr>
                <w:rStyle w:val="af6"/>
                <w:color w:val="auto"/>
                <w:sz w:val="17"/>
                <w:szCs w:val="17"/>
              </w:rPr>
              <w:t xml:space="preserve"> </w:t>
            </w:r>
            <w:r w:rsidR="00246783" w:rsidRPr="00246783">
              <w:rPr>
                <w:rStyle w:val="af6"/>
                <w:color w:val="auto"/>
                <w:sz w:val="17"/>
                <w:szCs w:val="17"/>
                <w:u w:val="none"/>
              </w:rPr>
              <w:t>до</w:t>
            </w:r>
            <w:r w:rsidR="00246783">
              <w:rPr>
                <w:rStyle w:val="af6"/>
                <w:color w:val="auto"/>
                <w:sz w:val="17"/>
                <w:szCs w:val="17"/>
                <w:u w:val="none"/>
              </w:rPr>
              <w:t>ступа: из корпоративной сети ТПУ</w:t>
            </w:r>
            <w:r w:rsidR="00246783" w:rsidRPr="00246783">
              <w:rPr>
                <w:rStyle w:val="af6"/>
                <w:color w:val="auto"/>
                <w:sz w:val="17"/>
                <w:szCs w:val="17"/>
                <w:u w:val="none"/>
              </w:rPr>
              <w:t>.</w:t>
            </w:r>
            <w:r w:rsidR="00246783" w:rsidRPr="00246783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24678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 xml:space="preserve">Кулагина Е. В. Подготовка к TOEFL. Пособие по грамматике = </w:t>
            </w:r>
            <w:proofErr w:type="spellStart"/>
            <w:r w:rsidRPr="00093E9A">
              <w:rPr>
                <w:sz w:val="17"/>
                <w:szCs w:val="17"/>
              </w:rPr>
              <w:t>Grammar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Guide</w:t>
            </w:r>
            <w:proofErr w:type="spellEnd"/>
            <w:r w:rsidRPr="00093E9A">
              <w:rPr>
                <w:sz w:val="17"/>
                <w:szCs w:val="17"/>
              </w:rPr>
              <w:t xml:space="preserve"> </w:t>
            </w:r>
            <w:proofErr w:type="spellStart"/>
            <w:r w:rsidRPr="00093E9A">
              <w:rPr>
                <w:sz w:val="17"/>
                <w:szCs w:val="17"/>
              </w:rPr>
              <w:t>to</w:t>
            </w:r>
            <w:proofErr w:type="spellEnd"/>
            <w:r w:rsidRPr="00093E9A">
              <w:rPr>
                <w:sz w:val="17"/>
                <w:szCs w:val="17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093E9A">
              <w:rPr>
                <w:color w:val="333333"/>
                <w:sz w:val="17"/>
                <w:szCs w:val="17"/>
                <w:shd w:val="clear" w:color="auto" w:fill="FFFFFF"/>
              </w:rPr>
              <w:t xml:space="preserve">: </w:t>
            </w:r>
            <w:r w:rsidRPr="00246783">
              <w:rPr>
                <w:sz w:val="17"/>
                <w:szCs w:val="17"/>
              </w:rPr>
              <w:t>http://www.lib.tpu.ru/fulltext2/m/2015/m215.pdf</w:t>
            </w:r>
            <w:r w:rsidRPr="00093E9A">
              <w:rPr>
                <w:sz w:val="17"/>
                <w:szCs w:val="17"/>
              </w:rPr>
              <w:t xml:space="preserve"> (дата обращения</w:t>
            </w:r>
            <w:r w:rsidR="00416BC8">
              <w:rPr>
                <w:sz w:val="17"/>
                <w:szCs w:val="17"/>
              </w:rPr>
              <w:t>: 19.0</w:t>
            </w:r>
            <w:r w:rsidR="00416BC8" w:rsidRPr="00416BC8">
              <w:rPr>
                <w:sz w:val="17"/>
                <w:szCs w:val="17"/>
              </w:rPr>
              <w:t>8</w:t>
            </w:r>
            <w:r w:rsidR="0099796A">
              <w:rPr>
                <w:sz w:val="17"/>
                <w:szCs w:val="17"/>
              </w:rPr>
              <w:t>.2021</w:t>
            </w:r>
            <w:r w:rsidRPr="00093E9A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proofErr w:type="gramStart"/>
            <w:r w:rsidRPr="00CB318A">
              <w:rPr>
                <w:sz w:val="17"/>
                <w:szCs w:val="17"/>
              </w:rPr>
              <w:t>ДОП</w:t>
            </w:r>
            <w:proofErr w:type="gramEnd"/>
            <w:r w:rsidRPr="00CB318A">
              <w:rPr>
                <w:sz w:val="17"/>
                <w:szCs w:val="17"/>
              </w:rPr>
              <w:t xml:space="preserve">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093E9A" w:rsidRDefault="00093E9A" w:rsidP="0097358F">
            <w:pPr>
              <w:widowControl/>
              <w:autoSpaceDE/>
              <w:autoSpaceDN/>
              <w:adjustRightInd/>
              <w:contextualSpacing/>
              <w:jc w:val="both"/>
              <w:rPr>
                <w:color w:val="000000"/>
                <w:spacing w:val="-3"/>
                <w:sz w:val="17"/>
                <w:szCs w:val="17"/>
              </w:rPr>
            </w:pPr>
            <w:r w:rsidRPr="00093E9A">
              <w:rPr>
                <w:sz w:val="17"/>
                <w:szCs w:val="17"/>
              </w:rPr>
              <w:t>Михайлова</w:t>
            </w:r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В</w:t>
            </w:r>
            <w:r w:rsidRPr="00093E9A">
              <w:rPr>
                <w:sz w:val="17"/>
                <w:szCs w:val="17"/>
                <w:lang w:val="en-US"/>
              </w:rPr>
              <w:t xml:space="preserve">., </w:t>
            </w:r>
            <w:proofErr w:type="spellStart"/>
            <w:r w:rsidRPr="00093E9A">
              <w:rPr>
                <w:sz w:val="17"/>
                <w:szCs w:val="17"/>
              </w:rPr>
              <w:t>Ступникова</w:t>
            </w:r>
            <w:proofErr w:type="spellEnd"/>
            <w:r w:rsidRPr="00093E9A">
              <w:rPr>
                <w:sz w:val="17"/>
                <w:szCs w:val="17"/>
                <w:lang w:val="en-US"/>
              </w:rPr>
              <w:t xml:space="preserve"> </w:t>
            </w:r>
            <w:r w:rsidRPr="00093E9A">
              <w:rPr>
                <w:sz w:val="17"/>
                <w:szCs w:val="17"/>
              </w:rPr>
              <w:t>О</w:t>
            </w:r>
            <w:r w:rsidRPr="00093E9A">
              <w:rPr>
                <w:sz w:val="17"/>
                <w:szCs w:val="17"/>
                <w:lang w:val="en-US"/>
              </w:rPr>
              <w:t xml:space="preserve">. </w:t>
            </w:r>
            <w:r w:rsidRPr="00093E9A">
              <w:rPr>
                <w:sz w:val="17"/>
                <w:szCs w:val="17"/>
              </w:rPr>
              <w:t>Б</w:t>
            </w:r>
            <w:r w:rsidRPr="00093E9A">
              <w:rPr>
                <w:sz w:val="17"/>
                <w:szCs w:val="17"/>
                <w:lang w:val="en-US"/>
              </w:rPr>
              <w:t>. Texts for Reading and Discussion. Part</w:t>
            </w:r>
            <w:r w:rsidRPr="00093E9A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093E9A">
              <w:rPr>
                <w:sz w:val="17"/>
                <w:szCs w:val="17"/>
                <w:lang w:val="en-US"/>
              </w:rPr>
              <w:t>URL</w:t>
            </w:r>
            <w:r w:rsidRPr="00093E9A">
              <w:rPr>
                <w:sz w:val="17"/>
                <w:szCs w:val="17"/>
              </w:rPr>
              <w:t xml:space="preserve">: </w:t>
            </w:r>
            <w:r w:rsidRPr="00246783">
              <w:rPr>
                <w:sz w:val="17"/>
                <w:szCs w:val="17"/>
              </w:rPr>
              <w:t>http://www.lib.tpu.ru/fulltext2/m/2014/m434.pdf</w:t>
            </w:r>
            <w:r w:rsidR="00416BC8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416BC8" w:rsidRPr="00416BC8">
              <w:rPr>
                <w:rStyle w:val="ng-binding"/>
                <w:sz w:val="17"/>
                <w:szCs w:val="17"/>
              </w:rPr>
              <w:t>8</w:t>
            </w:r>
            <w:r w:rsidR="0099796A">
              <w:rPr>
                <w:rStyle w:val="ng-binding"/>
                <w:sz w:val="17"/>
                <w:szCs w:val="17"/>
              </w:rPr>
              <w:t>.2021</w:t>
            </w:r>
            <w:r w:rsidRPr="00093E9A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Pr="00444A5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1968EA">
        <w:t>Т.Г. Бекишева</w:t>
      </w:r>
    </w:p>
    <w:p w:rsidR="00454436" w:rsidRDefault="00454436" w:rsidP="00454436">
      <w:pPr>
        <w:ind w:left="708" w:firstLine="708"/>
      </w:pPr>
    </w:p>
    <w:p w:rsidR="003608C2" w:rsidRDefault="00C11C8B">
      <w:r>
        <w:t>29.</w:t>
      </w:r>
      <w:r w:rsidRPr="00314F87">
        <w:t>0</w:t>
      </w:r>
      <w:r w:rsidR="00416BC8">
        <w:rPr>
          <w:lang w:val="en-US"/>
        </w:rPr>
        <w:t>8</w:t>
      </w:r>
      <w:r w:rsidR="0099796A">
        <w:t>.2021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D006C3"/>
    <w:multiLevelType w:val="hybridMultilevel"/>
    <w:tmpl w:val="29AAC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192D2A"/>
    <w:multiLevelType w:val="hybridMultilevel"/>
    <w:tmpl w:val="EFCC1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46"/>
  </w:num>
  <w:num w:numId="4">
    <w:abstractNumId w:val="19"/>
  </w:num>
  <w:num w:numId="5">
    <w:abstractNumId w:val="25"/>
  </w:num>
  <w:num w:numId="6">
    <w:abstractNumId w:val="45"/>
  </w:num>
  <w:num w:numId="7">
    <w:abstractNumId w:val="13"/>
  </w:num>
  <w:num w:numId="8">
    <w:abstractNumId w:val="31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7"/>
  </w:num>
  <w:num w:numId="18">
    <w:abstractNumId w:val="36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40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2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41"/>
  </w:num>
  <w:num w:numId="38">
    <w:abstractNumId w:val="38"/>
  </w:num>
  <w:num w:numId="39">
    <w:abstractNumId w:val="43"/>
  </w:num>
  <w:num w:numId="40">
    <w:abstractNumId w:val="37"/>
  </w:num>
  <w:num w:numId="41">
    <w:abstractNumId w:val="29"/>
  </w:num>
  <w:num w:numId="42">
    <w:abstractNumId w:val="24"/>
  </w:num>
  <w:num w:numId="43">
    <w:abstractNumId w:val="15"/>
  </w:num>
  <w:num w:numId="44">
    <w:abstractNumId w:val="35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 w:numId="47">
    <w:abstractNumId w:val="30"/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7DA7"/>
    <w:rsid w:val="0000100F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552B"/>
    <w:rsid w:val="0013468C"/>
    <w:rsid w:val="001657DC"/>
    <w:rsid w:val="00167F2C"/>
    <w:rsid w:val="00180017"/>
    <w:rsid w:val="001968EA"/>
    <w:rsid w:val="00197B0F"/>
    <w:rsid w:val="001A141D"/>
    <w:rsid w:val="001A2880"/>
    <w:rsid w:val="001E337F"/>
    <w:rsid w:val="001F395E"/>
    <w:rsid w:val="002000DB"/>
    <w:rsid w:val="00246783"/>
    <w:rsid w:val="00255FCC"/>
    <w:rsid w:val="0026713A"/>
    <w:rsid w:val="002A265B"/>
    <w:rsid w:val="002A640E"/>
    <w:rsid w:val="002A6485"/>
    <w:rsid w:val="002C78F3"/>
    <w:rsid w:val="002D041E"/>
    <w:rsid w:val="002D20F9"/>
    <w:rsid w:val="00314F87"/>
    <w:rsid w:val="00322A8B"/>
    <w:rsid w:val="003608C2"/>
    <w:rsid w:val="00363F3E"/>
    <w:rsid w:val="0037094F"/>
    <w:rsid w:val="00371D21"/>
    <w:rsid w:val="0037394D"/>
    <w:rsid w:val="00385CA3"/>
    <w:rsid w:val="003A3779"/>
    <w:rsid w:val="003C0F8E"/>
    <w:rsid w:val="003E3828"/>
    <w:rsid w:val="0040264E"/>
    <w:rsid w:val="00416BC8"/>
    <w:rsid w:val="00424A58"/>
    <w:rsid w:val="00426B39"/>
    <w:rsid w:val="00426C45"/>
    <w:rsid w:val="004321FB"/>
    <w:rsid w:val="00442816"/>
    <w:rsid w:val="00444A57"/>
    <w:rsid w:val="00445C9E"/>
    <w:rsid w:val="00451A92"/>
    <w:rsid w:val="00451BCA"/>
    <w:rsid w:val="00454436"/>
    <w:rsid w:val="004945FE"/>
    <w:rsid w:val="004A2B49"/>
    <w:rsid w:val="004B7B9E"/>
    <w:rsid w:val="004D22E9"/>
    <w:rsid w:val="004F5027"/>
    <w:rsid w:val="005037F6"/>
    <w:rsid w:val="0052644E"/>
    <w:rsid w:val="00564C5A"/>
    <w:rsid w:val="0057514D"/>
    <w:rsid w:val="00576F6E"/>
    <w:rsid w:val="00580B84"/>
    <w:rsid w:val="005A4E91"/>
    <w:rsid w:val="005D60C4"/>
    <w:rsid w:val="005D6C56"/>
    <w:rsid w:val="005F3551"/>
    <w:rsid w:val="005F419D"/>
    <w:rsid w:val="005F657E"/>
    <w:rsid w:val="006058D5"/>
    <w:rsid w:val="00611040"/>
    <w:rsid w:val="00640929"/>
    <w:rsid w:val="0066712B"/>
    <w:rsid w:val="006712EB"/>
    <w:rsid w:val="00683402"/>
    <w:rsid w:val="00694058"/>
    <w:rsid w:val="006B0C69"/>
    <w:rsid w:val="006C1B38"/>
    <w:rsid w:val="0074207C"/>
    <w:rsid w:val="00764BD7"/>
    <w:rsid w:val="0077113D"/>
    <w:rsid w:val="007746DF"/>
    <w:rsid w:val="00790142"/>
    <w:rsid w:val="00791443"/>
    <w:rsid w:val="00792BC1"/>
    <w:rsid w:val="007A4377"/>
    <w:rsid w:val="007C22D9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16FBC"/>
    <w:rsid w:val="008268DF"/>
    <w:rsid w:val="00833031"/>
    <w:rsid w:val="00851AD5"/>
    <w:rsid w:val="00877DA7"/>
    <w:rsid w:val="008A183D"/>
    <w:rsid w:val="008B02FC"/>
    <w:rsid w:val="008C56B2"/>
    <w:rsid w:val="008E157B"/>
    <w:rsid w:val="008E6FBF"/>
    <w:rsid w:val="00915ABA"/>
    <w:rsid w:val="00930048"/>
    <w:rsid w:val="0093668D"/>
    <w:rsid w:val="0097358F"/>
    <w:rsid w:val="0097606C"/>
    <w:rsid w:val="0099796A"/>
    <w:rsid w:val="009A0DE6"/>
    <w:rsid w:val="009B0FB9"/>
    <w:rsid w:val="009C4DE2"/>
    <w:rsid w:val="00A17527"/>
    <w:rsid w:val="00A6165A"/>
    <w:rsid w:val="00A76BD1"/>
    <w:rsid w:val="00A92121"/>
    <w:rsid w:val="00A94044"/>
    <w:rsid w:val="00AB79A2"/>
    <w:rsid w:val="00B07BD2"/>
    <w:rsid w:val="00B13594"/>
    <w:rsid w:val="00B56916"/>
    <w:rsid w:val="00B611AD"/>
    <w:rsid w:val="00B669C8"/>
    <w:rsid w:val="00B95DB0"/>
    <w:rsid w:val="00BB2ACB"/>
    <w:rsid w:val="00BD11A6"/>
    <w:rsid w:val="00BE0115"/>
    <w:rsid w:val="00C01B9A"/>
    <w:rsid w:val="00C11C8B"/>
    <w:rsid w:val="00C1673D"/>
    <w:rsid w:val="00C34881"/>
    <w:rsid w:val="00C42FF7"/>
    <w:rsid w:val="00C56373"/>
    <w:rsid w:val="00C61D68"/>
    <w:rsid w:val="00C634F4"/>
    <w:rsid w:val="00C73FE5"/>
    <w:rsid w:val="00C74E4C"/>
    <w:rsid w:val="00C820DD"/>
    <w:rsid w:val="00C82D42"/>
    <w:rsid w:val="00C90CB8"/>
    <w:rsid w:val="00C97E2C"/>
    <w:rsid w:val="00CA796A"/>
    <w:rsid w:val="00CB22E0"/>
    <w:rsid w:val="00CB318A"/>
    <w:rsid w:val="00CC0020"/>
    <w:rsid w:val="00D0613D"/>
    <w:rsid w:val="00D679D0"/>
    <w:rsid w:val="00D76C9B"/>
    <w:rsid w:val="00D865B5"/>
    <w:rsid w:val="00DB6ABF"/>
    <w:rsid w:val="00DD3734"/>
    <w:rsid w:val="00DD5061"/>
    <w:rsid w:val="00DE0AF3"/>
    <w:rsid w:val="00E24E77"/>
    <w:rsid w:val="00E4672E"/>
    <w:rsid w:val="00EB3640"/>
    <w:rsid w:val="00EB782B"/>
    <w:rsid w:val="00EC2054"/>
    <w:rsid w:val="00ED1903"/>
    <w:rsid w:val="00EF09F3"/>
    <w:rsid w:val="00F0535B"/>
    <w:rsid w:val="00F06206"/>
    <w:rsid w:val="00F25949"/>
    <w:rsid w:val="00F32C63"/>
    <w:rsid w:val="00F56BF5"/>
    <w:rsid w:val="00F64FC9"/>
    <w:rsid w:val="00F9765E"/>
    <w:rsid w:val="00FB41CC"/>
    <w:rsid w:val="00FB49EA"/>
    <w:rsid w:val="00FD3FC1"/>
    <w:rsid w:val="00FF5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  <w:style w:type="character" w:styleId="aff2">
    <w:name w:val="FollowedHyperlink"/>
    <w:basedOn w:val="a0"/>
    <w:uiPriority w:val="99"/>
    <w:semiHidden/>
    <w:unhideWhenUsed/>
    <w:rsid w:val="008A18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atalog.lib.tpu.ru/files/names/document/RU/TPU/pers/270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B7AAF-FBC3-47BD-B022-748B1B20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33</cp:revision>
  <cp:lastPrinted>2019-08-27T14:56:00Z</cp:lastPrinted>
  <dcterms:created xsi:type="dcterms:W3CDTF">2020-04-10T12:54:00Z</dcterms:created>
  <dcterms:modified xsi:type="dcterms:W3CDTF">2021-10-08T08:25:00Z</dcterms:modified>
</cp:coreProperties>
</file>